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30793B" w:rsidP="00134EF6">
      <w:pPr>
        <w:pStyle w:val="Nadpis4"/>
        <w:jc w:val="center"/>
        <w:rPr>
          <w:rFonts w:eastAsia="Arial Unicode MS" w:cs="Arial"/>
          <w:szCs w:val="28"/>
          <w:u w:val="none"/>
        </w:rPr>
      </w:pPr>
      <w:r>
        <w:rPr>
          <w:rFonts w:eastAsia="Arial Unicode MS" w:cs="Arial"/>
          <w:szCs w:val="28"/>
          <w:u w:val="none"/>
        </w:rPr>
        <w:t>D.1.4.</w:t>
      </w:r>
      <w:r w:rsidR="00E235A0">
        <w:rPr>
          <w:rFonts w:eastAsia="Arial Unicode MS" w:cs="Arial"/>
          <w:szCs w:val="28"/>
          <w:u w:val="none"/>
        </w:rPr>
        <w:t>5</w:t>
      </w:r>
      <w:bookmarkStart w:id="0" w:name="_GoBack"/>
      <w:bookmarkEnd w:id="0"/>
      <w:r>
        <w:rPr>
          <w:rFonts w:eastAsia="Arial Unicode MS" w:cs="Arial"/>
          <w:szCs w:val="28"/>
          <w:u w:val="none"/>
        </w:rPr>
        <w:t xml:space="preserve"> </w:t>
      </w:r>
      <w:r w:rsidR="00134EF6">
        <w:rPr>
          <w:rFonts w:eastAsia="Arial Unicode MS" w:cs="Arial"/>
          <w:szCs w:val="28"/>
          <w:u w:val="none"/>
        </w:rPr>
        <w:t xml:space="preserve">SO 02 – </w:t>
      </w:r>
      <w:r w:rsidR="00E235A0">
        <w:rPr>
          <w:rFonts w:eastAsia="Arial Unicode MS" w:cs="Arial"/>
          <w:szCs w:val="28"/>
          <w:u w:val="none"/>
        </w:rPr>
        <w:t>SLABOPROUD</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DFD" w:rsidRDefault="00571DFD">
      <w:r>
        <w:separator/>
      </w:r>
    </w:p>
  </w:endnote>
  <w:endnote w:type="continuationSeparator" w:id="0">
    <w:p w:rsidR="00571DFD" w:rsidRDefault="0057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30793B">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DFD" w:rsidRDefault="00571DFD">
      <w:r>
        <w:separator/>
      </w:r>
    </w:p>
  </w:footnote>
  <w:footnote w:type="continuationSeparator" w:id="0">
    <w:p w:rsidR="00571DFD" w:rsidRDefault="00571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71DFD"/>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32932F-0520-4343-A8A7-0F3BDCC2C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449</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524</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2020-12-18T09:16:00Z</dcterms:created>
  <dcterms:modified xsi:type="dcterms:W3CDTF">2020-12-18T09:17:00Z</dcterms:modified>
</cp:coreProperties>
</file>